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1C213" w14:textId="3F800E6D" w:rsidR="000332A0" w:rsidRPr="00C95251" w:rsidRDefault="000332A0" w:rsidP="009F442F">
      <w:pPr>
        <w:pStyle w:val="NormalnyWeb"/>
        <w:pageBreakBefore/>
        <w:spacing w:before="0" w:after="0"/>
        <w:jc w:val="right"/>
        <w:rPr>
          <w:sz w:val="24"/>
          <w:szCs w:val="24"/>
        </w:rPr>
      </w:pPr>
      <w:r w:rsidRPr="00C22F16">
        <w:rPr>
          <w:b/>
          <w:bCs/>
          <w:sz w:val="24"/>
          <w:szCs w:val="24"/>
        </w:rPr>
        <w:t xml:space="preserve">Załącznik nr </w:t>
      </w:r>
      <w:r w:rsidR="00480091">
        <w:rPr>
          <w:b/>
          <w:bCs/>
          <w:sz w:val="24"/>
          <w:szCs w:val="24"/>
        </w:rPr>
        <w:t>4</w:t>
      </w:r>
    </w:p>
    <w:p w14:paraId="15CF4E7A" w14:textId="77777777" w:rsidR="00774E00" w:rsidRPr="00C22F16" w:rsidRDefault="00774E00" w:rsidP="00774E00">
      <w:pPr>
        <w:pStyle w:val="NormalnyWeb"/>
        <w:spacing w:before="0" w:after="0"/>
        <w:jc w:val="center"/>
        <w:rPr>
          <w:b/>
          <w:bCs/>
          <w:color w:val="000000" w:themeColor="text1"/>
          <w:sz w:val="28"/>
          <w:szCs w:val="28"/>
        </w:rPr>
      </w:pPr>
      <w:r w:rsidRPr="00C22F16">
        <w:rPr>
          <w:b/>
          <w:bCs/>
          <w:color w:val="000000" w:themeColor="text1"/>
          <w:sz w:val="28"/>
          <w:szCs w:val="28"/>
        </w:rPr>
        <w:t>Formularz oferty</w:t>
      </w:r>
    </w:p>
    <w:p w14:paraId="11D40C89" w14:textId="77777777" w:rsidR="000332A0" w:rsidRPr="00C22F16" w:rsidRDefault="000332A0" w:rsidP="000332A0">
      <w:pPr>
        <w:pStyle w:val="NormalnyWeb"/>
        <w:spacing w:before="0" w:after="0"/>
        <w:rPr>
          <w:sz w:val="24"/>
          <w:szCs w:val="24"/>
        </w:rPr>
      </w:pPr>
    </w:p>
    <w:p w14:paraId="0EF19719" w14:textId="30EF4C1F" w:rsidR="000332A0" w:rsidRPr="00A23434" w:rsidRDefault="000332A0" w:rsidP="00A23434">
      <w:pPr>
        <w:pStyle w:val="Bezodstpw"/>
        <w:keepNext/>
        <w:keepLines/>
        <w:suppressAutoHyphens/>
        <w:rPr>
          <w:rFonts w:ascii="Times New Roman" w:hAnsi="Times New Roman"/>
          <w:szCs w:val="24"/>
          <w:lang w:eastAsia="zh-CN"/>
        </w:rPr>
      </w:pPr>
      <w:r w:rsidRPr="00C22F16">
        <w:t xml:space="preserve">W odpowiedzi na </w:t>
      </w:r>
      <w:r w:rsidRPr="00C22F16">
        <w:rPr>
          <w:b/>
        </w:rPr>
        <w:t xml:space="preserve">Zapytanie Ofertowe </w:t>
      </w:r>
      <w:r w:rsidR="00FD0DD2">
        <w:rPr>
          <w:b/>
        </w:rPr>
        <w:t>1</w:t>
      </w:r>
      <w:r w:rsidR="00DD134B">
        <w:rPr>
          <w:b/>
          <w:bCs/>
        </w:rPr>
        <w:t>/PM/UE/202</w:t>
      </w:r>
      <w:r w:rsidR="00FD0DD2">
        <w:rPr>
          <w:b/>
          <w:bCs/>
        </w:rPr>
        <w:t>6</w:t>
      </w:r>
      <w:r w:rsidR="009014F7" w:rsidRPr="001222F5">
        <w:rPr>
          <w:b/>
          <w:bCs/>
        </w:rPr>
        <w:t xml:space="preserve"> </w:t>
      </w:r>
      <w:r w:rsidR="009014F7" w:rsidRPr="001222F5">
        <w:t>na „</w:t>
      </w:r>
      <w:r w:rsidR="00FD0DD2" w:rsidRPr="00FD0DD2">
        <w:rPr>
          <w:rFonts w:ascii="Times New Roman" w:hAnsi="Times New Roman"/>
          <w:b/>
          <w:bCs/>
          <w:sz w:val="28"/>
        </w:rPr>
        <w:t>Dostawa, instalacja i konfiguracja urządzenia do nieniszczących badań materiałowych</w:t>
      </w:r>
      <w:r w:rsidR="00A23434" w:rsidRPr="00FD0DD2">
        <w:rPr>
          <w:rFonts w:ascii="Times New Roman" w:hAnsi="Times New Roman"/>
          <w:b/>
          <w:bCs/>
          <w:szCs w:val="24"/>
          <w:lang w:eastAsia="zh-CN"/>
        </w:rPr>
        <w:t>”</w:t>
      </w:r>
      <w:r w:rsidR="009014F7" w:rsidRPr="001222F5">
        <w:t xml:space="preserve"> firmy </w:t>
      </w:r>
      <w:r w:rsidR="00DD134B" w:rsidRPr="00A23434">
        <w:rPr>
          <w:lang w:eastAsia="zh-CN"/>
        </w:rPr>
        <w:t xml:space="preserve">Polmotors </w:t>
      </w:r>
      <w:r w:rsidR="00DB10B2" w:rsidRPr="00A23434">
        <w:rPr>
          <w:lang w:eastAsia="zh-CN"/>
        </w:rPr>
        <w:t>Sp. z o.o.</w:t>
      </w:r>
      <w:r w:rsidR="00447E27" w:rsidRPr="00A23434">
        <w:t>,</w:t>
      </w:r>
      <w:r w:rsidR="00A716B7" w:rsidRPr="00A23434">
        <w:t xml:space="preserve"> </w:t>
      </w:r>
      <w:r w:rsidRPr="00C22F16">
        <w:t>będące przedmiotem zamówienia, składamy poniższą ofertę:</w:t>
      </w:r>
    </w:p>
    <w:p w14:paraId="653E5DD1" w14:textId="77777777" w:rsidR="007430E8" w:rsidRPr="00C22F16" w:rsidRDefault="007430E8" w:rsidP="00A23434">
      <w:pPr>
        <w:pStyle w:val="NormalnyWeb"/>
        <w:spacing w:before="0" w:after="0"/>
        <w:rPr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28"/>
        <w:gridCol w:w="690"/>
        <w:gridCol w:w="3838"/>
      </w:tblGrid>
      <w:tr w:rsidR="007430E8" w:rsidRPr="00C22F16" w14:paraId="7562C76C" w14:textId="77777777" w:rsidTr="009014F7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  <w:hideMark/>
          </w:tcPr>
          <w:p w14:paraId="24A1FC8F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Dane Wykonawcy:</w:t>
            </w:r>
          </w:p>
        </w:tc>
      </w:tr>
      <w:tr w:rsidR="00AA0DE3" w:rsidRPr="00C22F16" w14:paraId="3015169F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69897364" w14:textId="77777777" w:rsidR="007430E8" w:rsidRPr="00C22F16" w:rsidRDefault="007430E8" w:rsidP="002614C4">
            <w:pPr>
              <w:jc w:val="both"/>
            </w:pPr>
            <w:r w:rsidRPr="00C22F16">
              <w:t>Nazwa</w:t>
            </w:r>
          </w:p>
          <w:p w14:paraId="591CB897" w14:textId="77777777" w:rsidR="007430E8" w:rsidRPr="00C22F16" w:rsidRDefault="007430E8" w:rsidP="002614C4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3DE25CF6" w14:textId="2AEF1C08" w:rsidR="007430E8" w:rsidRPr="00C22F16" w:rsidRDefault="007430E8" w:rsidP="002614C4">
            <w:pPr>
              <w:jc w:val="center"/>
            </w:pPr>
          </w:p>
        </w:tc>
      </w:tr>
      <w:tr w:rsidR="00AA0DE3" w:rsidRPr="00C22F16" w14:paraId="025309FB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34118FA7" w14:textId="77777777" w:rsidR="007430E8" w:rsidRPr="00C22F16" w:rsidRDefault="007430E8" w:rsidP="002614C4">
            <w:pPr>
              <w:jc w:val="both"/>
            </w:pPr>
            <w:r w:rsidRPr="00C22F16">
              <w:t>Adres</w:t>
            </w:r>
          </w:p>
          <w:p w14:paraId="20C0D4DC" w14:textId="77777777" w:rsidR="007430E8" w:rsidRPr="00C22F16" w:rsidRDefault="007430E8" w:rsidP="002614C4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20B2B193" w14:textId="32132FC1" w:rsidR="007430E8" w:rsidRPr="00C22F16" w:rsidRDefault="007430E8" w:rsidP="002614C4">
            <w:pPr>
              <w:jc w:val="center"/>
            </w:pPr>
          </w:p>
        </w:tc>
      </w:tr>
      <w:tr w:rsidR="00AA0DE3" w:rsidRPr="00C22F16" w14:paraId="26C007AD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46B290CA" w14:textId="77777777" w:rsidR="007430E8" w:rsidRPr="00C22F16" w:rsidRDefault="007430E8" w:rsidP="002614C4">
            <w:pPr>
              <w:jc w:val="both"/>
            </w:pPr>
            <w:r w:rsidRPr="00C22F16">
              <w:t>NIP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4B696E79" w14:textId="251BD894" w:rsidR="007430E8" w:rsidRPr="00C22F16" w:rsidRDefault="007430E8" w:rsidP="002614C4">
            <w:pPr>
              <w:jc w:val="center"/>
            </w:pPr>
          </w:p>
        </w:tc>
      </w:tr>
      <w:tr w:rsidR="007430E8" w:rsidRPr="00C22F16" w14:paraId="2391CA1F" w14:textId="77777777" w:rsidTr="002614C4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FF34B05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Dane Osoby Kontaktowej:</w:t>
            </w:r>
          </w:p>
        </w:tc>
      </w:tr>
      <w:tr w:rsidR="00AA0DE3" w:rsidRPr="00C22F16" w14:paraId="6BECEF8B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B03CFCB" w14:textId="77777777" w:rsidR="007430E8" w:rsidRPr="00C22F16" w:rsidRDefault="007430E8" w:rsidP="002614C4">
            <w:pPr>
              <w:jc w:val="both"/>
            </w:pPr>
            <w:r w:rsidRPr="00C22F16">
              <w:t>Imię i Nazwisko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4C4771FE" w14:textId="38507AF6" w:rsidR="007430E8" w:rsidRPr="00C22F16" w:rsidRDefault="007430E8" w:rsidP="002614C4">
            <w:pPr>
              <w:jc w:val="center"/>
            </w:pPr>
          </w:p>
        </w:tc>
      </w:tr>
      <w:tr w:rsidR="00AA0DE3" w:rsidRPr="00C22F16" w14:paraId="4EAAF2A2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BAE9244" w14:textId="77777777" w:rsidR="007430E8" w:rsidRPr="00C22F16" w:rsidRDefault="007430E8" w:rsidP="002614C4">
            <w:pPr>
              <w:jc w:val="both"/>
            </w:pPr>
            <w:r w:rsidRPr="00C22F16">
              <w:t>Adres e-mail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732E34C2" w14:textId="0289F701" w:rsidR="007430E8" w:rsidRPr="00C22F16" w:rsidRDefault="007430E8" w:rsidP="002614C4">
            <w:pPr>
              <w:jc w:val="center"/>
            </w:pPr>
          </w:p>
        </w:tc>
      </w:tr>
      <w:tr w:rsidR="00AA0DE3" w:rsidRPr="00C22F16" w14:paraId="25D37BF1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0F2B09F2" w14:textId="77777777" w:rsidR="007430E8" w:rsidRPr="00C22F16" w:rsidRDefault="007430E8" w:rsidP="002614C4">
            <w:pPr>
              <w:jc w:val="both"/>
            </w:pPr>
            <w:r w:rsidRPr="00C22F16">
              <w:t>Telefon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01293B45" w14:textId="01D5875B" w:rsidR="007430E8" w:rsidRPr="00C22F16" w:rsidRDefault="007430E8" w:rsidP="002614C4">
            <w:pPr>
              <w:jc w:val="center"/>
            </w:pPr>
          </w:p>
        </w:tc>
      </w:tr>
      <w:tr w:rsidR="007430E8" w:rsidRPr="00C22F16" w14:paraId="581CE203" w14:textId="77777777" w:rsidTr="009014F7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  <w:hideMark/>
          </w:tcPr>
          <w:p w14:paraId="3D469708" w14:textId="75DF696D" w:rsidR="007430E8" w:rsidRPr="00C22F16" w:rsidRDefault="009014F7" w:rsidP="002614C4">
            <w:r>
              <w:rPr>
                <w:b/>
                <w:bCs/>
              </w:rPr>
              <w:t>S</w:t>
            </w:r>
            <w:r w:rsidR="007430E8" w:rsidRPr="00C22F16">
              <w:rPr>
                <w:b/>
                <w:bCs/>
              </w:rPr>
              <w:t>pełnienie warunków udziału w postępowaniu:</w:t>
            </w:r>
          </w:p>
        </w:tc>
      </w:tr>
      <w:tr w:rsidR="007430E8" w:rsidRPr="00C22F16" w14:paraId="0DE2322D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671775FD" w14:textId="77777777" w:rsidR="007430E8" w:rsidRPr="00C22F16" w:rsidRDefault="007430E8" w:rsidP="002614C4">
            <w:pPr>
              <w:jc w:val="both"/>
            </w:pPr>
            <w:r w:rsidRPr="00C22F16">
              <w:t xml:space="preserve">Podmiot spełnia warunek dotyczący zakazu udzielenia zamówień podmiotom powiązanym </w:t>
            </w:r>
          </w:p>
          <w:p w14:paraId="0A165024" w14:textId="1A41435D" w:rsidR="007430E8" w:rsidRPr="00C22F16" w:rsidRDefault="001F517F" w:rsidP="002614C4">
            <w:pPr>
              <w:jc w:val="both"/>
            </w:pPr>
            <w:r w:rsidRPr="00C22F16">
              <w:t>(TAK / NIE</w:t>
            </w:r>
            <w:r w:rsidR="007430E8" w:rsidRPr="00C22F16">
              <w:t>)</w:t>
            </w:r>
          </w:p>
          <w:p w14:paraId="150D37C4" w14:textId="54DFC1B7" w:rsidR="007430E8" w:rsidRPr="00C22F16" w:rsidRDefault="00FD3B69" w:rsidP="00C664DA">
            <w:pPr>
              <w:jc w:val="both"/>
            </w:pPr>
            <w:r w:rsidRPr="00C22F16">
              <w:t xml:space="preserve">(Dołączono </w:t>
            </w:r>
            <w:r w:rsidR="00B2651C" w:rsidRPr="00C22F16">
              <w:t>o</w:t>
            </w:r>
            <w:r w:rsidR="007430E8" w:rsidRPr="00C22F16">
              <w:t>świadczenie o braku powiązań osobowych/kapitałowych z Zamawiającym</w:t>
            </w:r>
            <w:r w:rsidR="00B2651C" w:rsidRPr="00C22F16">
              <w:t xml:space="preserve"> przygotowane na formularzu stanowiącym Załącznik nr </w:t>
            </w:r>
            <w:r w:rsidR="00C664DA" w:rsidRPr="00C22F16">
              <w:t>2</w:t>
            </w:r>
            <w:r w:rsidR="00B2651C" w:rsidRPr="00C22F16">
              <w:t xml:space="preserve"> do Zapytania Ofertowego</w:t>
            </w:r>
            <w:r w:rsidR="007430E8" w:rsidRPr="00C22F16"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37212701" w14:textId="477781F9" w:rsidR="007430E8" w:rsidRPr="00C22F16" w:rsidRDefault="00E47988" w:rsidP="002614C4">
            <w:pPr>
              <w:jc w:val="center"/>
            </w:pPr>
            <w:r w:rsidRPr="00C22F16">
              <w:t>TAK / NIE*</w:t>
            </w:r>
          </w:p>
        </w:tc>
      </w:tr>
      <w:tr w:rsidR="00DB10B2" w:rsidRPr="00C22F16" w14:paraId="444C24DF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515DB814" w14:textId="34D3CE8B" w:rsidR="00A23434" w:rsidRPr="00C22F16" w:rsidRDefault="00A23434" w:rsidP="00A23434">
            <w:pPr>
              <w:jc w:val="both"/>
            </w:pPr>
            <w:r w:rsidRPr="00C22F16">
              <w:t xml:space="preserve">Podmiot spełnia warunek dotyczący zakazu udzielenia zamówień podmiotom </w:t>
            </w:r>
            <w:r w:rsidR="00FD0DD2">
              <w:t>wykluczononych</w:t>
            </w:r>
          </w:p>
          <w:p w14:paraId="136BB933" w14:textId="77777777" w:rsidR="00A23434" w:rsidRPr="00C22F16" w:rsidRDefault="00A23434" w:rsidP="00A23434">
            <w:pPr>
              <w:jc w:val="both"/>
            </w:pPr>
            <w:r w:rsidRPr="00C22F16">
              <w:t>(TAK / NIE)</w:t>
            </w:r>
          </w:p>
          <w:p w14:paraId="05083470" w14:textId="40104F54" w:rsidR="00A23434" w:rsidRPr="00C44C1B" w:rsidRDefault="00A23434" w:rsidP="00A23434">
            <w:pPr>
              <w:pStyle w:val="Bezodstpw"/>
              <w:spacing w:line="276" w:lineRule="auto"/>
              <w:rPr>
                <w:rFonts w:ascii="Times New Roman" w:hAnsi="Times New Roman"/>
                <w:szCs w:val="24"/>
              </w:rPr>
            </w:pPr>
            <w:r>
              <w:t>(</w:t>
            </w:r>
            <w:r w:rsidRPr="00A23434">
              <w:rPr>
                <w:rFonts w:ascii="Times New Roman" w:hAnsi="Times New Roman"/>
                <w:szCs w:val="24"/>
                <w:lang w:eastAsia="zh-CN"/>
              </w:rPr>
              <w:t xml:space="preserve">dołączono </w:t>
            </w:r>
            <w:r w:rsidRPr="00C44C1B">
              <w:rPr>
                <w:rFonts w:ascii="Times New Roman" w:hAnsi="Times New Roman"/>
                <w:szCs w:val="24"/>
                <w:lang w:eastAsia="zh-CN"/>
              </w:rPr>
              <w:t>Wykonawcy</w:t>
            </w:r>
            <w:r w:rsidRPr="00C44C1B">
              <w:rPr>
                <w:rFonts w:ascii="Times New Roman" w:hAnsi="Times New Roman"/>
                <w:szCs w:val="24"/>
              </w:rPr>
              <w:t xml:space="preserve"> w zakresie przeciwdziałaniu wspierania agresji na Ukrainę</w:t>
            </w:r>
          </w:p>
          <w:p w14:paraId="32B641CB" w14:textId="5831477B" w:rsidR="00DB10B2" w:rsidRPr="00C22F16" w:rsidRDefault="00A23434" w:rsidP="00A23434">
            <w:pPr>
              <w:jc w:val="both"/>
            </w:pPr>
            <w:r w:rsidRPr="00C44C1B">
              <w:t xml:space="preserve">oraz służące ochronie bezpieczeństwa narodowego </w:t>
            </w:r>
            <w:r w:rsidRPr="00C22F16">
              <w:t xml:space="preserve">przygotowane na formularzu stanowiącym Załącznik nr </w:t>
            </w:r>
            <w:r>
              <w:t>3</w:t>
            </w:r>
            <w:r w:rsidRPr="00C22F16">
              <w:t xml:space="preserve"> do Zapytania Ofertowego)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1506E356" w14:textId="5DF01860" w:rsidR="00DB10B2" w:rsidRPr="00C22F16" w:rsidRDefault="00A23434" w:rsidP="002614C4">
            <w:pPr>
              <w:jc w:val="center"/>
            </w:pPr>
            <w:r w:rsidRPr="00C22F16">
              <w:t>TAK / NIE*</w:t>
            </w:r>
          </w:p>
        </w:tc>
      </w:tr>
      <w:tr w:rsidR="004451FB" w:rsidRPr="00C22F16" w14:paraId="196BF5F9" w14:textId="77777777" w:rsidTr="00A2343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1F7F0823" w14:textId="5E70D305" w:rsidR="004451FB" w:rsidRPr="00C22F16" w:rsidRDefault="004451FB" w:rsidP="00E47988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6767EFEB" w14:textId="202C4C1E" w:rsidR="004451FB" w:rsidRPr="00C22F16" w:rsidRDefault="004451FB" w:rsidP="002614C4">
            <w:pPr>
              <w:jc w:val="center"/>
            </w:pPr>
          </w:p>
        </w:tc>
      </w:tr>
      <w:tr w:rsidR="007430E8" w:rsidRPr="00C22F16" w14:paraId="1E3E46CB" w14:textId="77777777" w:rsidTr="002614C4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04F5360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Parametry oferty:</w:t>
            </w:r>
          </w:p>
        </w:tc>
      </w:tr>
      <w:tr w:rsidR="007430E8" w:rsidRPr="00C22F16" w14:paraId="761037E7" w14:textId="77777777" w:rsidTr="002614C4">
        <w:trPr>
          <w:trHeight w:val="15"/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562EA712" w14:textId="37B9F0F6" w:rsidR="007430E8" w:rsidRPr="00C22F16" w:rsidRDefault="007430E8" w:rsidP="00E64779">
            <w:pPr>
              <w:jc w:val="both"/>
            </w:pPr>
            <w:r w:rsidRPr="00C22F16">
              <w:t xml:space="preserve">Okres </w:t>
            </w:r>
            <w:r w:rsidR="00E64779" w:rsidRPr="00C22F16">
              <w:t>związania oferta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56CC48C3" w14:textId="7F704CBA" w:rsidR="007430E8" w:rsidRPr="00C22F16" w:rsidRDefault="00FD0DD2" w:rsidP="002614C4">
            <w:pPr>
              <w:jc w:val="center"/>
            </w:pPr>
            <w:r>
              <w:t>3</w:t>
            </w:r>
            <w:r w:rsidR="000F2D6C" w:rsidRPr="00C22F16">
              <w:t>0</w:t>
            </w:r>
            <w:r w:rsidR="00774E00" w:rsidRPr="00C22F16">
              <w:t xml:space="preserve"> dni </w:t>
            </w:r>
            <w:r w:rsidR="00DB10B2" w:rsidRPr="001438E9">
              <w:rPr>
                <w:rFonts w:eastAsia="Calibri"/>
              </w:rPr>
              <w:t>od dnia terminu składania ofert</w:t>
            </w:r>
          </w:p>
        </w:tc>
      </w:tr>
      <w:tr w:rsidR="007430E8" w:rsidRPr="00C22F16" w14:paraId="6AF2E4FA" w14:textId="77777777" w:rsidTr="002614C4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5F59F73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lastRenderedPageBreak/>
              <w:t>Odniesienie do kryteriów wyboru oferty:</w:t>
            </w:r>
          </w:p>
        </w:tc>
      </w:tr>
      <w:tr w:rsidR="00C22F16" w:rsidRPr="00C22F16" w14:paraId="19983D57" w14:textId="77777777" w:rsidTr="009014F7">
        <w:trPr>
          <w:trHeight w:val="763"/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</w:tcPr>
          <w:p w14:paraId="2FE61831" w14:textId="3E510C55" w:rsidR="00C22F16" w:rsidRPr="009F3E9A" w:rsidRDefault="00C22F16" w:rsidP="002614C4">
            <w:pPr>
              <w:shd w:val="clear" w:color="auto" w:fill="FFFFFF"/>
              <w:jc w:val="both"/>
              <w:rPr>
                <w:b/>
                <w:bCs/>
              </w:rPr>
            </w:pPr>
            <w:r w:rsidRPr="009F3E9A">
              <w:rPr>
                <w:b/>
                <w:bCs/>
              </w:rPr>
              <w:t xml:space="preserve">Cena </w:t>
            </w:r>
            <w:r w:rsidR="009014F7" w:rsidRPr="009F3E9A">
              <w:rPr>
                <w:b/>
                <w:bCs/>
              </w:rPr>
              <w:t>netto</w:t>
            </w:r>
            <w:r w:rsidRPr="009F3E9A">
              <w:rPr>
                <w:b/>
                <w:bCs/>
              </w:rPr>
              <w:t xml:space="preserve"> przedmiotu zamówienia (PLN)</w:t>
            </w:r>
          </w:p>
          <w:p w14:paraId="0A0915DC" w14:textId="078457F0" w:rsidR="00C22F16" w:rsidRPr="00C22F16" w:rsidRDefault="00C22F16" w:rsidP="00C22F16">
            <w:pPr>
              <w:shd w:val="clear" w:color="auto" w:fill="FFFFFF"/>
              <w:jc w:val="both"/>
            </w:pPr>
            <w:r w:rsidRPr="00C22F16">
              <w:rPr>
                <w:i/>
                <w:iCs/>
                <w:sz w:val="18"/>
                <w:szCs w:val="18"/>
              </w:rPr>
              <w:t>[w przypadku wyrażenia ceny w walucie innej niż PLN, należy dodać symbol waluty, zostanie ona przeliczona na PLN wg średniego kursu NBP (tabela A) dostępnego w dniu ogłoszenia zapytania ofertowego.]</w:t>
            </w:r>
          </w:p>
        </w:tc>
      </w:tr>
      <w:tr w:rsidR="00596897" w:rsidRPr="00C22F16" w14:paraId="4F5AA315" w14:textId="77777777" w:rsidTr="005414FC">
        <w:trPr>
          <w:trHeight w:val="2402"/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2B14669A" w14:textId="76AC3BF0" w:rsidR="00596897" w:rsidRPr="00C22F16" w:rsidRDefault="00596897" w:rsidP="00596897">
            <w:pPr>
              <w:shd w:val="clear" w:color="auto" w:fill="FFFFFF"/>
              <w:jc w:val="both"/>
            </w:pPr>
            <w:r w:rsidRPr="00C22F16">
              <w:t>Oferujemy realizację przedmiotu zamówienia za cenę zgodnie z poniższą tabelą:</w:t>
            </w:r>
          </w:p>
          <w:p w14:paraId="48B0DE6A" w14:textId="44515263" w:rsidR="00596897" w:rsidRPr="00C22F16" w:rsidRDefault="00596897" w:rsidP="00596897">
            <w:pPr>
              <w:shd w:val="clear" w:color="auto" w:fill="FFFFFF"/>
              <w:jc w:val="both"/>
            </w:pPr>
          </w:p>
          <w:tbl>
            <w:tblPr>
              <w:tblW w:w="8339" w:type="dxa"/>
              <w:jc w:val="center"/>
              <w:tblLook w:val="04A0" w:firstRow="1" w:lastRow="0" w:firstColumn="1" w:lastColumn="0" w:noHBand="0" w:noVBand="1"/>
            </w:tblPr>
            <w:tblGrid>
              <w:gridCol w:w="2866"/>
              <w:gridCol w:w="1859"/>
              <w:gridCol w:w="1734"/>
              <w:gridCol w:w="1880"/>
            </w:tblGrid>
            <w:tr w:rsidR="00596897" w:rsidRPr="00C22F16" w14:paraId="762DA6E3" w14:textId="77777777" w:rsidTr="00596897">
              <w:trPr>
                <w:trHeight w:val="149"/>
                <w:jc w:val="center"/>
              </w:trPr>
              <w:tc>
                <w:tcPr>
                  <w:tcW w:w="28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7795C3BB" w14:textId="77777777" w:rsidR="00596897" w:rsidRPr="00833713" w:rsidRDefault="00596897" w:rsidP="00596897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  <w:lang w:eastAsia="pl-PL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Przedmiot zamówienia</w:t>
                  </w:r>
                </w:p>
              </w:tc>
              <w:tc>
                <w:tcPr>
                  <w:tcW w:w="1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4782D7D1" w14:textId="3CA64FED" w:rsidR="00596897" w:rsidRPr="00833713" w:rsidRDefault="00596897" w:rsidP="00596897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Cena netto</w:t>
                  </w:r>
                  <w:r w:rsidR="00833713" w:rsidRPr="0083371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>(PLN)</w:t>
                  </w:r>
                </w:p>
              </w:tc>
              <w:tc>
                <w:tcPr>
                  <w:tcW w:w="17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19E4293" w14:textId="5355173B" w:rsidR="00D826CB" w:rsidRPr="00833713" w:rsidRDefault="00596897" w:rsidP="003D0551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Podatek VAT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 xml:space="preserve">(PLN) </w:t>
                  </w: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2F6CA61E" w14:textId="02690E00" w:rsidR="00D826CB" w:rsidRPr="00833713" w:rsidRDefault="00596897" w:rsidP="00D826CB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Cena brutto</w:t>
                  </w:r>
                  <w:r w:rsidR="00904FB7" w:rsidRPr="0083371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>(PLN</w:t>
                  </w:r>
                  <w:r w:rsidR="00A716B7" w:rsidRPr="00833713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</w:tr>
            <w:tr w:rsidR="00A431A8" w:rsidRPr="00C22F16" w14:paraId="4628BA6B" w14:textId="77777777" w:rsidTr="00B305D0">
              <w:trPr>
                <w:trHeight w:val="319"/>
                <w:jc w:val="center"/>
              </w:trPr>
              <w:tc>
                <w:tcPr>
                  <w:tcW w:w="28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</w:tcPr>
                <w:p w14:paraId="01CEBE37" w14:textId="01E8BD2C" w:rsidR="00A431A8" w:rsidRPr="00346275" w:rsidRDefault="00FD0DD2" w:rsidP="00F8767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FD0DD2">
                    <w:rPr>
                      <w:szCs w:val="18"/>
                      <w:lang w:eastAsia="pl-PL"/>
                    </w:rPr>
                    <w:t xml:space="preserve">Dostawa, instalacja i konfiguracja urządzenia do nieniszczących badań materiałowych </w:t>
                  </w:r>
                </w:p>
              </w:tc>
              <w:tc>
                <w:tcPr>
                  <w:tcW w:w="1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736406BD" w14:textId="77777777" w:rsidR="00A431A8" w:rsidRPr="00C22F16" w:rsidRDefault="00A431A8" w:rsidP="00BC27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F637ACB" w14:textId="77777777" w:rsidR="00A431A8" w:rsidRPr="00C22F16" w:rsidRDefault="00A431A8" w:rsidP="00BC27AE">
                  <w:pPr>
                    <w:tabs>
                      <w:tab w:val="left" w:pos="851"/>
                      <w:tab w:val="left" w:pos="6237"/>
                    </w:tabs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066AB184" w14:textId="77777777" w:rsidR="00A431A8" w:rsidRPr="00C22F16" w:rsidRDefault="00A431A8" w:rsidP="00BC27AE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6CC1BFE" w14:textId="2BB2824B" w:rsidR="001C163B" w:rsidRPr="00C22F16" w:rsidRDefault="001C163B" w:rsidP="002614C4"/>
        </w:tc>
      </w:tr>
      <w:tr w:rsidR="003D0551" w:rsidRPr="00C22F16" w14:paraId="3BBBBE8E" w14:textId="77777777" w:rsidTr="00803DF6">
        <w:trPr>
          <w:trHeight w:val="437"/>
          <w:tblCellSpacing w:w="0" w:type="dxa"/>
        </w:trPr>
        <w:tc>
          <w:tcPr>
            <w:tcW w:w="25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22044D02" w14:textId="16FC485E" w:rsidR="00FD0DD2" w:rsidRPr="00D6517C" w:rsidRDefault="00FD0DD2" w:rsidP="00FD0DD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Okres gwarancji</w:t>
            </w:r>
            <w:r>
              <w:rPr>
                <w:b/>
                <w:sz w:val="22"/>
                <w:szCs w:val="22"/>
              </w:rPr>
              <w:t xml:space="preserve"> w miesiącach</w:t>
            </w:r>
          </w:p>
          <w:p w14:paraId="3421B118" w14:textId="16F045C5" w:rsidR="00DB10B2" w:rsidRPr="00907AB6" w:rsidRDefault="00DB10B2" w:rsidP="00596897">
            <w:pPr>
              <w:shd w:val="clear" w:color="auto" w:fill="FFFFFF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5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0B93AF60" w14:textId="75327D48" w:rsidR="00DB10B2" w:rsidRPr="00C22F16" w:rsidRDefault="00DB10B2" w:rsidP="00DB10B2">
            <w:pPr>
              <w:shd w:val="clear" w:color="auto" w:fill="FFFFFF"/>
              <w:jc w:val="both"/>
            </w:pPr>
          </w:p>
        </w:tc>
      </w:tr>
      <w:tr w:rsidR="000A0A5C" w:rsidRPr="00C22F16" w14:paraId="2CE79C59" w14:textId="77777777" w:rsidTr="00803DF6">
        <w:trPr>
          <w:trHeight w:val="437"/>
          <w:tblCellSpacing w:w="0" w:type="dxa"/>
        </w:trPr>
        <w:tc>
          <w:tcPr>
            <w:tcW w:w="25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287E1FA0" w14:textId="77777777" w:rsidR="00657131" w:rsidRDefault="00657131" w:rsidP="00657131">
            <w:pPr>
              <w:rPr>
                <w:b/>
                <w:sz w:val="22"/>
                <w:szCs w:val="22"/>
              </w:rPr>
            </w:pPr>
            <w:r w:rsidRPr="00862BB6">
              <w:rPr>
                <w:b/>
                <w:sz w:val="22"/>
                <w:szCs w:val="22"/>
              </w:rPr>
              <w:t xml:space="preserve">Warunki płatności </w:t>
            </w:r>
          </w:p>
          <w:p w14:paraId="409E276F" w14:textId="4F98D31C" w:rsidR="00657131" w:rsidRDefault="00174118" w:rsidP="0065713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(proponowany % ceny netto oferty badanej do zapłaty po dostawie, instalacji i uruchomieniu  urządzenia)</w:t>
            </w:r>
          </w:p>
          <w:p w14:paraId="3C1E71D8" w14:textId="2B77A83E" w:rsidR="000A0A5C" w:rsidRDefault="000A0A5C" w:rsidP="000A0A5C">
            <w:pPr>
              <w:shd w:val="clear" w:color="auto" w:fill="FFFFFF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5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77024395" w14:textId="77777777" w:rsidR="000A0A5C" w:rsidRPr="00C22F16" w:rsidRDefault="000A0A5C" w:rsidP="000A0A5C">
            <w:pPr>
              <w:shd w:val="clear" w:color="auto" w:fill="FFFFFF"/>
              <w:jc w:val="both"/>
            </w:pPr>
          </w:p>
        </w:tc>
      </w:tr>
    </w:tbl>
    <w:p w14:paraId="69CCF226" w14:textId="2DDE693E" w:rsidR="00E47988" w:rsidRPr="00C95251" w:rsidRDefault="00E47988" w:rsidP="00C95251">
      <w:pPr>
        <w:pStyle w:val="Nagwek2"/>
        <w:spacing w:before="0"/>
        <w:jc w:val="both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C95251">
        <w:rPr>
          <w:rFonts w:ascii="Times New Roman" w:hAnsi="Times New Roman" w:cs="Times New Roman"/>
          <w:b w:val="0"/>
          <w:bCs w:val="0"/>
          <w:sz w:val="18"/>
          <w:szCs w:val="18"/>
        </w:rPr>
        <w:t>* Niepotrzebne skreślić</w:t>
      </w:r>
    </w:p>
    <w:p w14:paraId="7BED571B" w14:textId="77777777" w:rsidR="009014F7" w:rsidRPr="00DB10B2" w:rsidRDefault="009014F7" w:rsidP="00DB10B2">
      <w:pPr>
        <w:pStyle w:val="Nagwek2"/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14:paraId="6379E397" w14:textId="64B27141" w:rsidR="000332A0" w:rsidRPr="00C22F16" w:rsidRDefault="000332A0" w:rsidP="007B1C15">
      <w:pPr>
        <w:pStyle w:val="Nagwek2"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C22F16">
        <w:rPr>
          <w:rFonts w:ascii="Times New Roman" w:hAnsi="Times New Roman" w:cs="Times New Roman"/>
          <w:color w:val="00000A"/>
          <w:sz w:val="24"/>
          <w:szCs w:val="24"/>
        </w:rPr>
        <w:t>Oświadczeni</w:t>
      </w:r>
      <w:r w:rsidR="009014F7">
        <w:rPr>
          <w:rFonts w:ascii="Times New Roman" w:hAnsi="Times New Roman" w:cs="Times New Roman"/>
          <w:color w:val="00000A"/>
          <w:sz w:val="24"/>
          <w:szCs w:val="24"/>
        </w:rPr>
        <w:t>a</w:t>
      </w:r>
      <w:r w:rsidRPr="00C22F16">
        <w:rPr>
          <w:rFonts w:ascii="Times New Roman" w:hAnsi="Times New Roman" w:cs="Times New Roman"/>
          <w:color w:val="00000A"/>
          <w:sz w:val="24"/>
          <w:szCs w:val="24"/>
        </w:rPr>
        <w:t xml:space="preserve"> Wykonawcy:</w:t>
      </w:r>
    </w:p>
    <w:p w14:paraId="3B9252CE" w14:textId="25E20EB3" w:rsidR="000332A0" w:rsidRPr="00C22F16" w:rsidRDefault="000332A0" w:rsidP="00F6307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Oświadczamy, że zapoznaliśmy się</w:t>
      </w:r>
      <w:r w:rsidR="00021080" w:rsidRPr="00C22F16">
        <w:rPr>
          <w:sz w:val="24"/>
          <w:szCs w:val="24"/>
        </w:rPr>
        <w:t xml:space="preserve"> z Zapytaniem Ofertowym oraz </w:t>
      </w:r>
      <w:r w:rsidRPr="00C22F16">
        <w:rPr>
          <w:sz w:val="24"/>
          <w:szCs w:val="24"/>
        </w:rPr>
        <w:t>jego Załącznikami, nie wnosimy do nich żadnych zastrze</w:t>
      </w:r>
      <w:r w:rsidR="00021080" w:rsidRPr="00C22F16">
        <w:rPr>
          <w:sz w:val="24"/>
          <w:szCs w:val="24"/>
        </w:rPr>
        <w:t>żeń i przyjmujemy warunki w nich</w:t>
      </w:r>
      <w:r w:rsidRPr="00C22F16">
        <w:rPr>
          <w:sz w:val="24"/>
          <w:szCs w:val="24"/>
        </w:rPr>
        <w:t xml:space="preserve"> zawarte, a także uzyskaliśmy konieczne info</w:t>
      </w:r>
      <w:r w:rsidR="00F63077" w:rsidRPr="00C22F16">
        <w:rPr>
          <w:sz w:val="24"/>
          <w:szCs w:val="24"/>
        </w:rPr>
        <w:t>rmacje do przygotowania oferty.</w:t>
      </w:r>
    </w:p>
    <w:p w14:paraId="700D2C4E" w14:textId="3172EA90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Składana przez nas Oferta zawiera wszystkie elementy określone w Zapytaniu Ofertowym.</w:t>
      </w:r>
    </w:p>
    <w:p w14:paraId="44699682" w14:textId="394FCC2E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Gwarantujemy wykonanie całości niniejszego zamówienia zgodnie z wymogami zawartymi w Zapytaniu Ofertowym i jego Załącznikami.</w:t>
      </w:r>
    </w:p>
    <w:p w14:paraId="4558CC2A" w14:textId="2A609A2D" w:rsidR="00D12D39" w:rsidRPr="00C22F16" w:rsidRDefault="00D12D39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Oświadczamy, że dysponujemy</w:t>
      </w:r>
      <w:r w:rsidR="00B305D0">
        <w:rPr>
          <w:sz w:val="24"/>
          <w:szCs w:val="24"/>
        </w:rPr>
        <w:t xml:space="preserve"> odpowiednim potencjałem technicznym</w:t>
      </w:r>
      <w:r w:rsidR="00A716B7">
        <w:rPr>
          <w:sz w:val="24"/>
          <w:szCs w:val="24"/>
        </w:rPr>
        <w:t xml:space="preserve"> niezbędnym</w:t>
      </w:r>
      <w:r w:rsidRPr="00C22F16">
        <w:rPr>
          <w:sz w:val="24"/>
          <w:szCs w:val="24"/>
        </w:rPr>
        <w:t xml:space="preserve"> do wykonania zamówienia zgodnie z warunkami określonymi w zapytaniu ofertowym.</w:t>
      </w:r>
    </w:p>
    <w:p w14:paraId="544CF320" w14:textId="77777777" w:rsidR="00D12D39" w:rsidRPr="00C22F16" w:rsidRDefault="00D12D39" w:rsidP="0059689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rPr>
          <w:sz w:val="24"/>
          <w:szCs w:val="24"/>
        </w:rPr>
      </w:pPr>
      <w:r w:rsidRPr="00C22F16">
        <w:rPr>
          <w:sz w:val="24"/>
          <w:szCs w:val="24"/>
        </w:rPr>
        <w:t>Oświadczamy, iż nie zalegamy z płatnościami z tytułu podatków i opłat lub składek na ubezpieczenie społeczne lub zdrowotne.</w:t>
      </w:r>
    </w:p>
    <w:p w14:paraId="7F698652" w14:textId="21D89C0C" w:rsidR="00D12D39" w:rsidRPr="00C22F16" w:rsidRDefault="00D12D39" w:rsidP="0059689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rPr>
          <w:sz w:val="24"/>
          <w:szCs w:val="24"/>
        </w:rPr>
      </w:pPr>
      <w:r w:rsidRPr="00C22F16">
        <w:rPr>
          <w:sz w:val="24"/>
          <w:szCs w:val="24"/>
        </w:rPr>
        <w:t>Oświadczamy, iż znajdujemy się w sytuacji ekonomicznej i finansowej pozwalającej na realizację zamówienia.</w:t>
      </w:r>
    </w:p>
    <w:p w14:paraId="21BFE1E7" w14:textId="570788FD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W przypadku uznania naszej oferty z</w:t>
      </w:r>
      <w:r w:rsidR="00407033" w:rsidRPr="00C22F16">
        <w:rPr>
          <w:sz w:val="24"/>
          <w:szCs w:val="24"/>
        </w:rPr>
        <w:t>a najkorzystniejszą zobowiązuję</w:t>
      </w:r>
      <w:r w:rsidRPr="00C22F16">
        <w:rPr>
          <w:sz w:val="24"/>
          <w:szCs w:val="24"/>
        </w:rPr>
        <w:t xml:space="preserve"> (zobowiązujemy) się zawrzeć umowę w miejscu i terminie wskazanym przez Zamawiającego.</w:t>
      </w:r>
    </w:p>
    <w:p w14:paraId="5A6B5CA9" w14:textId="529BD89D" w:rsidR="00AA0DE3" w:rsidRPr="00DB10B2" w:rsidRDefault="000332A0" w:rsidP="00DB10B2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Pod groźbą odpowiedzialności karnej oświadczamy, iż załączone do oferty dokumenty opisują stan faktyczny i prawny, aktualny na dzień otwarcia ofert.</w:t>
      </w:r>
    </w:p>
    <w:p w14:paraId="6A0031D3" w14:textId="77777777" w:rsidR="009014F7" w:rsidRDefault="009014F7" w:rsidP="00AA0DE3">
      <w:pPr>
        <w:pStyle w:val="Akapitzlist"/>
        <w:suppressAutoHyphens w:val="0"/>
        <w:ind w:left="0"/>
        <w:contextualSpacing/>
        <w:rPr>
          <w:b/>
          <w:i/>
          <w:lang w:eastAsia="pl-PL"/>
        </w:rPr>
      </w:pPr>
    </w:p>
    <w:p w14:paraId="2E9AFD22" w14:textId="0102F867" w:rsidR="00AA0DE3" w:rsidRPr="00C22F16" w:rsidRDefault="00AA0DE3" w:rsidP="00AA0DE3">
      <w:pPr>
        <w:pStyle w:val="Akapitzlist"/>
        <w:suppressAutoHyphens w:val="0"/>
        <w:ind w:left="0"/>
        <w:contextualSpacing/>
        <w:rPr>
          <w:b/>
          <w:i/>
          <w:lang w:eastAsia="pl-PL"/>
        </w:rPr>
      </w:pPr>
      <w:r w:rsidRPr="00C22F16">
        <w:rPr>
          <w:b/>
          <w:i/>
          <w:lang w:eastAsia="pl-PL"/>
        </w:rPr>
        <w:t>Załączniki:</w:t>
      </w:r>
    </w:p>
    <w:p w14:paraId="6254F497" w14:textId="77777777" w:rsidR="00AA0DE3" w:rsidRDefault="00AA0DE3" w:rsidP="00AA0DE3">
      <w:pPr>
        <w:pStyle w:val="Akapitzlist"/>
        <w:numPr>
          <w:ilvl w:val="0"/>
          <w:numId w:val="11"/>
        </w:num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Oświadczenie o braku powiązań osobowych/kapitałowych z Zamawiającym.</w:t>
      </w:r>
    </w:p>
    <w:p w14:paraId="5DE0A98F" w14:textId="77777777" w:rsidR="00DD134B" w:rsidRPr="00760C01" w:rsidRDefault="00DD134B" w:rsidP="00DD134B">
      <w:pPr>
        <w:pStyle w:val="Bezodstpw"/>
        <w:numPr>
          <w:ilvl w:val="0"/>
          <w:numId w:val="11"/>
        </w:num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Oświadczenie Wykonawcy </w:t>
      </w:r>
      <w:r w:rsidRPr="00760C01">
        <w:rPr>
          <w:rFonts w:ascii="Times New Roman" w:hAnsi="Times New Roman"/>
          <w:sz w:val="22"/>
          <w:szCs w:val="22"/>
        </w:rPr>
        <w:t>w zakresie przeciwdziałaniu wspierania agresji na Ukrainę</w:t>
      </w:r>
    </w:p>
    <w:p w14:paraId="526A4DF5" w14:textId="77777777" w:rsidR="00DD134B" w:rsidRDefault="00DD134B" w:rsidP="00DD134B">
      <w:pPr>
        <w:pStyle w:val="Bezodstpw"/>
        <w:spacing w:line="276" w:lineRule="auto"/>
        <w:ind w:left="720"/>
        <w:rPr>
          <w:rFonts w:ascii="Times New Roman" w:hAnsi="Times New Roman"/>
          <w:sz w:val="22"/>
          <w:szCs w:val="22"/>
        </w:rPr>
      </w:pPr>
      <w:r w:rsidRPr="00760C01">
        <w:rPr>
          <w:rFonts w:ascii="Times New Roman" w:hAnsi="Times New Roman"/>
          <w:sz w:val="22"/>
          <w:szCs w:val="22"/>
        </w:rPr>
        <w:lastRenderedPageBreak/>
        <w:t>oraz służące ochronie bezpieczeństwa narodowego</w:t>
      </w:r>
      <w:r>
        <w:rPr>
          <w:rFonts w:ascii="Times New Roman" w:hAnsi="Times New Roman"/>
          <w:sz w:val="22"/>
          <w:szCs w:val="22"/>
        </w:rPr>
        <w:t xml:space="preserve"> stanowiące </w:t>
      </w:r>
    </w:p>
    <w:p w14:paraId="3E283C3D" w14:textId="5CD4840F" w:rsidR="00480091" w:rsidRDefault="00480091" w:rsidP="00480091">
      <w:pPr>
        <w:pStyle w:val="Bezodstpw"/>
        <w:numPr>
          <w:ilvl w:val="0"/>
          <w:numId w:val="11"/>
        </w:num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Załącznik nr 5 – wypełniony wzór specyfikacji technicznej</w:t>
      </w:r>
    </w:p>
    <w:p w14:paraId="43764B7C" w14:textId="4878370B" w:rsidR="001F7579" w:rsidRDefault="001F7579" w:rsidP="00AA0DE3">
      <w:pPr>
        <w:suppressAutoHyphens w:val="0"/>
        <w:contextualSpacing/>
        <w:rPr>
          <w:lang w:eastAsia="pl-PL"/>
        </w:rPr>
      </w:pPr>
    </w:p>
    <w:p w14:paraId="0F523BAB" w14:textId="77777777" w:rsidR="006C0921" w:rsidRDefault="006C0921" w:rsidP="00AA0DE3">
      <w:pPr>
        <w:suppressAutoHyphens w:val="0"/>
        <w:contextualSpacing/>
        <w:rPr>
          <w:lang w:eastAsia="pl-PL"/>
        </w:rPr>
      </w:pPr>
    </w:p>
    <w:p w14:paraId="10D7744E" w14:textId="383424D8" w:rsidR="00AA0DE3" w:rsidRPr="00C22F16" w:rsidRDefault="00AA0DE3" w:rsidP="00AA0DE3">
      <w:p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…………………………………………………………………………………….</w:t>
      </w:r>
    </w:p>
    <w:p w14:paraId="34959872" w14:textId="5DC7554B" w:rsidR="00AA0DE3" w:rsidRPr="00C22F16" w:rsidRDefault="00AA0DE3" w:rsidP="00AA0DE3">
      <w:r w:rsidRPr="00C22F16">
        <w:t>Imię i Nazwisko osoby upoważnionej do złożenia oferty</w:t>
      </w:r>
    </w:p>
    <w:p w14:paraId="5987A36D" w14:textId="77777777" w:rsidR="00AA0DE3" w:rsidRPr="00C22F16" w:rsidRDefault="00AA0DE3" w:rsidP="00AA0DE3"/>
    <w:p w14:paraId="439575CC" w14:textId="77777777" w:rsidR="00AA0DE3" w:rsidRPr="00C22F16" w:rsidRDefault="00AA0DE3" w:rsidP="00AA0DE3">
      <w:p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…………………………………………………………………………………….</w:t>
      </w:r>
    </w:p>
    <w:p w14:paraId="71D20DC1" w14:textId="418B3D7B" w:rsidR="000332A0" w:rsidRPr="001C163B" w:rsidRDefault="00AA0DE3" w:rsidP="001C163B">
      <w:r w:rsidRPr="00C22F16">
        <w:t>Data i podpi</w:t>
      </w:r>
      <w:r w:rsidR="001C163B">
        <w:t>s</w:t>
      </w:r>
    </w:p>
    <w:sectPr w:rsidR="000332A0" w:rsidRPr="001C163B" w:rsidSect="00AA0DE3">
      <w:headerReference w:type="default" r:id="rId11"/>
      <w:footerReference w:type="default" r:id="rId12"/>
      <w:pgSz w:w="11906" w:h="16838"/>
      <w:pgMar w:top="2127" w:right="1417" w:bottom="1276" w:left="1417" w:header="284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8B4F8" w14:textId="77777777" w:rsidR="00A50C92" w:rsidRDefault="00A50C92">
      <w:r>
        <w:separator/>
      </w:r>
    </w:p>
  </w:endnote>
  <w:endnote w:type="continuationSeparator" w:id="0">
    <w:p w14:paraId="3473456C" w14:textId="77777777" w:rsidR="00A50C92" w:rsidRDefault="00A5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39363" w14:textId="77777777" w:rsidR="002614C4" w:rsidRPr="00CA0D85" w:rsidRDefault="002614C4">
    <w:pPr>
      <w:pStyle w:val="Stopka"/>
      <w:jc w:val="right"/>
      <w:rPr>
        <w:sz w:val="20"/>
      </w:rPr>
    </w:pPr>
    <w:r w:rsidRPr="00CA0D85">
      <w:rPr>
        <w:sz w:val="20"/>
      </w:rPr>
      <w:fldChar w:fldCharType="begin"/>
    </w:r>
    <w:r w:rsidRPr="00CA0D85">
      <w:rPr>
        <w:sz w:val="20"/>
      </w:rPr>
      <w:instrText>PAGE   \* MERGEFORMAT</w:instrText>
    </w:r>
    <w:r w:rsidRPr="00CA0D85">
      <w:rPr>
        <w:sz w:val="20"/>
      </w:rPr>
      <w:fldChar w:fldCharType="separate"/>
    </w:r>
    <w:r w:rsidR="008214F5" w:rsidRPr="008214F5">
      <w:rPr>
        <w:noProof/>
        <w:sz w:val="20"/>
        <w:lang w:val="pl-PL"/>
      </w:rPr>
      <w:t>1</w:t>
    </w:r>
    <w:r w:rsidRPr="00CA0D85">
      <w:rPr>
        <w:sz w:val="20"/>
      </w:rPr>
      <w:fldChar w:fldCharType="end"/>
    </w:r>
  </w:p>
  <w:p w14:paraId="6B8A1E85" w14:textId="77777777" w:rsidR="002614C4" w:rsidRDefault="002614C4">
    <w:pPr>
      <w:pStyle w:val="Stopka"/>
      <w:ind w:right="360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87745" w14:textId="77777777" w:rsidR="00A50C92" w:rsidRDefault="00A50C92">
      <w:r>
        <w:separator/>
      </w:r>
    </w:p>
  </w:footnote>
  <w:footnote w:type="continuationSeparator" w:id="0">
    <w:p w14:paraId="14627F7D" w14:textId="77777777" w:rsidR="00A50C92" w:rsidRDefault="00A50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FF04C" w14:textId="77777777" w:rsidR="002614C4" w:rsidRDefault="002614C4" w:rsidP="00C664DA">
    <w:pPr>
      <w:pStyle w:val="Nagwek"/>
      <w:jc w:val="both"/>
      <w:rPr>
        <w:rFonts w:ascii="Verdana" w:hAnsi="Verdana"/>
        <w:sz w:val="16"/>
        <w:szCs w:val="20"/>
        <w:lang w:val="pl-PL" w:eastAsia="pl-PL"/>
      </w:rPr>
    </w:pPr>
  </w:p>
  <w:p w14:paraId="71998735" w14:textId="07296836" w:rsidR="002614C4" w:rsidRPr="001F7579" w:rsidRDefault="00DD134B" w:rsidP="001F7579">
    <w:pPr>
      <w:pStyle w:val="Nagwek"/>
      <w:ind w:left="-709" w:right="-567"/>
      <w:jc w:val="center"/>
    </w:pPr>
    <w:r w:rsidRPr="00EB48AF">
      <w:rPr>
        <w:noProof/>
      </w:rPr>
      <w:drawing>
        <wp:inline distT="0" distB="0" distL="0" distR="0" wp14:anchorId="5A8F95CA" wp14:editId="51724CBC">
          <wp:extent cx="5753100" cy="419100"/>
          <wp:effectExtent l="0" t="0" r="0" b="0"/>
          <wp:docPr id="1461340982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823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1560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  <w:rPr>
        <w:color w:val="auto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 w15:restartNumberingAfterBreak="0">
    <w:nsid w:val="073821F2"/>
    <w:multiLevelType w:val="hybridMultilevel"/>
    <w:tmpl w:val="FEAA6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D388B"/>
    <w:multiLevelType w:val="hybridMultilevel"/>
    <w:tmpl w:val="D3D881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3945560"/>
    <w:multiLevelType w:val="hybridMultilevel"/>
    <w:tmpl w:val="0106A212"/>
    <w:lvl w:ilvl="0" w:tplc="DBDC0B34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EA60329"/>
    <w:multiLevelType w:val="hybridMultilevel"/>
    <w:tmpl w:val="38162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D10CF"/>
    <w:multiLevelType w:val="hybridMultilevel"/>
    <w:tmpl w:val="136EB60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3591EB2"/>
    <w:multiLevelType w:val="hybridMultilevel"/>
    <w:tmpl w:val="C7963F92"/>
    <w:lvl w:ilvl="0" w:tplc="8062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D5903"/>
    <w:multiLevelType w:val="hybridMultilevel"/>
    <w:tmpl w:val="74123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081E89"/>
    <w:multiLevelType w:val="hybridMultilevel"/>
    <w:tmpl w:val="FA2E48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A1D766C"/>
    <w:multiLevelType w:val="hybridMultilevel"/>
    <w:tmpl w:val="C8C60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A37F2"/>
    <w:multiLevelType w:val="hybridMultilevel"/>
    <w:tmpl w:val="E8BCF090"/>
    <w:lvl w:ilvl="0" w:tplc="01AA36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774583"/>
    <w:multiLevelType w:val="hybridMultilevel"/>
    <w:tmpl w:val="030C63F6"/>
    <w:lvl w:ilvl="0" w:tplc="DBDC0B34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27107D4"/>
    <w:multiLevelType w:val="hybridMultilevel"/>
    <w:tmpl w:val="7848C6FC"/>
    <w:lvl w:ilvl="0" w:tplc="4FACCB3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A2B6CF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D275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BEF8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7AB0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ADD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2B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467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D05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A32E4"/>
    <w:multiLevelType w:val="hybridMultilevel"/>
    <w:tmpl w:val="289073A4"/>
    <w:lvl w:ilvl="0" w:tplc="8062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390909"/>
    <w:multiLevelType w:val="hybridMultilevel"/>
    <w:tmpl w:val="E2DEF218"/>
    <w:lvl w:ilvl="0" w:tplc="C83E7D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550257">
    <w:abstractNumId w:val="0"/>
  </w:num>
  <w:num w:numId="2" w16cid:durableId="1171484189">
    <w:abstractNumId w:val="1"/>
  </w:num>
  <w:num w:numId="3" w16cid:durableId="1097216442">
    <w:abstractNumId w:val="2"/>
  </w:num>
  <w:num w:numId="4" w16cid:durableId="1128934471">
    <w:abstractNumId w:val="3"/>
  </w:num>
  <w:num w:numId="5" w16cid:durableId="104345484">
    <w:abstractNumId w:val="4"/>
  </w:num>
  <w:num w:numId="6" w16cid:durableId="950434553">
    <w:abstractNumId w:val="5"/>
  </w:num>
  <w:num w:numId="7" w16cid:durableId="545290143">
    <w:abstractNumId w:val="17"/>
  </w:num>
  <w:num w:numId="8" w16cid:durableId="1320039219">
    <w:abstractNumId w:val="9"/>
  </w:num>
  <w:num w:numId="9" w16cid:durableId="908004946">
    <w:abstractNumId w:val="12"/>
  </w:num>
  <w:num w:numId="10" w16cid:durableId="194855862">
    <w:abstractNumId w:val="13"/>
  </w:num>
  <w:num w:numId="11" w16cid:durableId="876040110">
    <w:abstractNumId w:val="10"/>
  </w:num>
  <w:num w:numId="12" w16cid:durableId="678118090">
    <w:abstractNumId w:val="14"/>
  </w:num>
  <w:num w:numId="13" w16cid:durableId="1912737830">
    <w:abstractNumId w:val="18"/>
  </w:num>
  <w:num w:numId="14" w16cid:durableId="594826095">
    <w:abstractNumId w:val="11"/>
  </w:num>
  <w:num w:numId="15" w16cid:durableId="348990134">
    <w:abstractNumId w:val="19"/>
  </w:num>
  <w:num w:numId="16" w16cid:durableId="702440069">
    <w:abstractNumId w:val="7"/>
  </w:num>
  <w:num w:numId="17" w16cid:durableId="627858033">
    <w:abstractNumId w:val="16"/>
  </w:num>
  <w:num w:numId="18" w16cid:durableId="1798450795">
    <w:abstractNumId w:val="8"/>
  </w:num>
  <w:num w:numId="19" w16cid:durableId="540946481">
    <w:abstractNumId w:val="15"/>
  </w:num>
  <w:num w:numId="20" w16cid:durableId="17456458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84C"/>
    <w:rsid w:val="00021080"/>
    <w:rsid w:val="00022C8F"/>
    <w:rsid w:val="00024A0E"/>
    <w:rsid w:val="000270C4"/>
    <w:rsid w:val="00032A91"/>
    <w:rsid w:val="000332A0"/>
    <w:rsid w:val="0004135B"/>
    <w:rsid w:val="00044827"/>
    <w:rsid w:val="00050F34"/>
    <w:rsid w:val="00060422"/>
    <w:rsid w:val="000A0A5C"/>
    <w:rsid w:val="000A354A"/>
    <w:rsid w:val="000A489A"/>
    <w:rsid w:val="000B1451"/>
    <w:rsid w:val="000B14B9"/>
    <w:rsid w:val="000B2D6E"/>
    <w:rsid w:val="000B5A38"/>
    <w:rsid w:val="000C02F0"/>
    <w:rsid w:val="000D547F"/>
    <w:rsid w:val="000F232B"/>
    <w:rsid w:val="000F2D6C"/>
    <w:rsid w:val="000F45CD"/>
    <w:rsid w:val="000F5204"/>
    <w:rsid w:val="001147B8"/>
    <w:rsid w:val="00120043"/>
    <w:rsid w:val="00150DA1"/>
    <w:rsid w:val="001523E8"/>
    <w:rsid w:val="001578A1"/>
    <w:rsid w:val="0017235D"/>
    <w:rsid w:val="00174118"/>
    <w:rsid w:val="0019280F"/>
    <w:rsid w:val="00193192"/>
    <w:rsid w:val="001B4795"/>
    <w:rsid w:val="001B4BF4"/>
    <w:rsid w:val="001B52C4"/>
    <w:rsid w:val="001C0733"/>
    <w:rsid w:val="001C163B"/>
    <w:rsid w:val="001D05A4"/>
    <w:rsid w:val="001D74FC"/>
    <w:rsid w:val="001F1779"/>
    <w:rsid w:val="001F517F"/>
    <w:rsid w:val="001F7579"/>
    <w:rsid w:val="00206A02"/>
    <w:rsid w:val="002163EB"/>
    <w:rsid w:val="00216938"/>
    <w:rsid w:val="002328A7"/>
    <w:rsid w:val="00240387"/>
    <w:rsid w:val="00242A6E"/>
    <w:rsid w:val="00245A96"/>
    <w:rsid w:val="002546D3"/>
    <w:rsid w:val="00260838"/>
    <w:rsid w:val="002614C4"/>
    <w:rsid w:val="002667BD"/>
    <w:rsid w:val="002707A7"/>
    <w:rsid w:val="00272817"/>
    <w:rsid w:val="0027392A"/>
    <w:rsid w:val="002945A7"/>
    <w:rsid w:val="002959F9"/>
    <w:rsid w:val="00296C4E"/>
    <w:rsid w:val="002A0E4E"/>
    <w:rsid w:val="002A2220"/>
    <w:rsid w:val="002A4D09"/>
    <w:rsid w:val="002C04DD"/>
    <w:rsid w:val="002C29F3"/>
    <w:rsid w:val="002C52B5"/>
    <w:rsid w:val="00313640"/>
    <w:rsid w:val="0031485C"/>
    <w:rsid w:val="00322AA9"/>
    <w:rsid w:val="003364DE"/>
    <w:rsid w:val="00344DF2"/>
    <w:rsid w:val="00346275"/>
    <w:rsid w:val="00351E96"/>
    <w:rsid w:val="00363C10"/>
    <w:rsid w:val="00365914"/>
    <w:rsid w:val="00372F87"/>
    <w:rsid w:val="003749C7"/>
    <w:rsid w:val="00381EAF"/>
    <w:rsid w:val="00397593"/>
    <w:rsid w:val="003A405C"/>
    <w:rsid w:val="003A7E17"/>
    <w:rsid w:val="003C18D8"/>
    <w:rsid w:val="003D0551"/>
    <w:rsid w:val="003D0DF4"/>
    <w:rsid w:val="003D13C8"/>
    <w:rsid w:val="003D4958"/>
    <w:rsid w:val="003F6CF7"/>
    <w:rsid w:val="00407033"/>
    <w:rsid w:val="00422D2C"/>
    <w:rsid w:val="004304A1"/>
    <w:rsid w:val="00430891"/>
    <w:rsid w:val="004324A4"/>
    <w:rsid w:val="004451FB"/>
    <w:rsid w:val="00447A23"/>
    <w:rsid w:val="00447E27"/>
    <w:rsid w:val="00457EB2"/>
    <w:rsid w:val="00473B82"/>
    <w:rsid w:val="00480091"/>
    <w:rsid w:val="00482233"/>
    <w:rsid w:val="0049497B"/>
    <w:rsid w:val="004C6E17"/>
    <w:rsid w:val="004D003A"/>
    <w:rsid w:val="004D3143"/>
    <w:rsid w:val="004E337D"/>
    <w:rsid w:val="004E49C9"/>
    <w:rsid w:val="004F4F3B"/>
    <w:rsid w:val="004F56A8"/>
    <w:rsid w:val="004F784C"/>
    <w:rsid w:val="00511BE1"/>
    <w:rsid w:val="00513F2D"/>
    <w:rsid w:val="00517E13"/>
    <w:rsid w:val="005232D6"/>
    <w:rsid w:val="0052334B"/>
    <w:rsid w:val="005301AB"/>
    <w:rsid w:val="00530E79"/>
    <w:rsid w:val="005414FC"/>
    <w:rsid w:val="0054535A"/>
    <w:rsid w:val="00555028"/>
    <w:rsid w:val="00582A62"/>
    <w:rsid w:val="00584E21"/>
    <w:rsid w:val="00586C23"/>
    <w:rsid w:val="00596897"/>
    <w:rsid w:val="005A3AC0"/>
    <w:rsid w:val="005D193B"/>
    <w:rsid w:val="005E0618"/>
    <w:rsid w:val="005E3761"/>
    <w:rsid w:val="005E5025"/>
    <w:rsid w:val="00602AA1"/>
    <w:rsid w:val="00605F37"/>
    <w:rsid w:val="0061532C"/>
    <w:rsid w:val="006248F5"/>
    <w:rsid w:val="00650BC5"/>
    <w:rsid w:val="00657131"/>
    <w:rsid w:val="00696A50"/>
    <w:rsid w:val="006B6F66"/>
    <w:rsid w:val="006C0921"/>
    <w:rsid w:val="006D24EB"/>
    <w:rsid w:val="006E520D"/>
    <w:rsid w:val="006E6C95"/>
    <w:rsid w:val="006E7797"/>
    <w:rsid w:val="006F4262"/>
    <w:rsid w:val="006F6FEB"/>
    <w:rsid w:val="007128BB"/>
    <w:rsid w:val="00712BC5"/>
    <w:rsid w:val="00733FA5"/>
    <w:rsid w:val="007430E8"/>
    <w:rsid w:val="00743733"/>
    <w:rsid w:val="00760AE5"/>
    <w:rsid w:val="00760D93"/>
    <w:rsid w:val="0076129C"/>
    <w:rsid w:val="00774E00"/>
    <w:rsid w:val="00775582"/>
    <w:rsid w:val="007775E9"/>
    <w:rsid w:val="007851E9"/>
    <w:rsid w:val="00786A4B"/>
    <w:rsid w:val="00795329"/>
    <w:rsid w:val="007B1C15"/>
    <w:rsid w:val="007B614F"/>
    <w:rsid w:val="007D16FF"/>
    <w:rsid w:val="007E171E"/>
    <w:rsid w:val="007F151F"/>
    <w:rsid w:val="007F4B8E"/>
    <w:rsid w:val="00803DF6"/>
    <w:rsid w:val="00811E34"/>
    <w:rsid w:val="00813C62"/>
    <w:rsid w:val="008214F5"/>
    <w:rsid w:val="008330FE"/>
    <w:rsid w:val="00833713"/>
    <w:rsid w:val="00835B35"/>
    <w:rsid w:val="008456E5"/>
    <w:rsid w:val="00847C09"/>
    <w:rsid w:val="008731E1"/>
    <w:rsid w:val="00880E69"/>
    <w:rsid w:val="00894C80"/>
    <w:rsid w:val="008A7940"/>
    <w:rsid w:val="008C4E8E"/>
    <w:rsid w:val="008D3003"/>
    <w:rsid w:val="008D7D70"/>
    <w:rsid w:val="008E032D"/>
    <w:rsid w:val="009014F7"/>
    <w:rsid w:val="00903F1F"/>
    <w:rsid w:val="00904FB7"/>
    <w:rsid w:val="00905B00"/>
    <w:rsid w:val="009154A6"/>
    <w:rsid w:val="00922F83"/>
    <w:rsid w:val="00923B54"/>
    <w:rsid w:val="00937174"/>
    <w:rsid w:val="009434EA"/>
    <w:rsid w:val="00944E33"/>
    <w:rsid w:val="00946F56"/>
    <w:rsid w:val="009746A6"/>
    <w:rsid w:val="0098524D"/>
    <w:rsid w:val="00985F3A"/>
    <w:rsid w:val="0098618A"/>
    <w:rsid w:val="009864A3"/>
    <w:rsid w:val="009A34AB"/>
    <w:rsid w:val="009A6F07"/>
    <w:rsid w:val="009B006C"/>
    <w:rsid w:val="009B73F5"/>
    <w:rsid w:val="009C399E"/>
    <w:rsid w:val="009C45D1"/>
    <w:rsid w:val="009C70D7"/>
    <w:rsid w:val="009D33C8"/>
    <w:rsid w:val="009D3DCB"/>
    <w:rsid w:val="009E3953"/>
    <w:rsid w:val="009E6672"/>
    <w:rsid w:val="009F3E9A"/>
    <w:rsid w:val="009F442F"/>
    <w:rsid w:val="009F4949"/>
    <w:rsid w:val="009F7EDC"/>
    <w:rsid w:val="00A21ADB"/>
    <w:rsid w:val="00A23434"/>
    <w:rsid w:val="00A431A8"/>
    <w:rsid w:val="00A50C92"/>
    <w:rsid w:val="00A5499A"/>
    <w:rsid w:val="00A709F1"/>
    <w:rsid w:val="00A716B7"/>
    <w:rsid w:val="00A74BF7"/>
    <w:rsid w:val="00A77F46"/>
    <w:rsid w:val="00A87655"/>
    <w:rsid w:val="00A92890"/>
    <w:rsid w:val="00AA0582"/>
    <w:rsid w:val="00AA0DE3"/>
    <w:rsid w:val="00AD2C34"/>
    <w:rsid w:val="00AD75EB"/>
    <w:rsid w:val="00AF1AE4"/>
    <w:rsid w:val="00AF1C36"/>
    <w:rsid w:val="00AF7AEB"/>
    <w:rsid w:val="00B05A06"/>
    <w:rsid w:val="00B12ACF"/>
    <w:rsid w:val="00B1351D"/>
    <w:rsid w:val="00B2651C"/>
    <w:rsid w:val="00B305D0"/>
    <w:rsid w:val="00B42EE4"/>
    <w:rsid w:val="00B504B4"/>
    <w:rsid w:val="00B66A2C"/>
    <w:rsid w:val="00B80B58"/>
    <w:rsid w:val="00BA4622"/>
    <w:rsid w:val="00BA7384"/>
    <w:rsid w:val="00BA73A4"/>
    <w:rsid w:val="00BB1938"/>
    <w:rsid w:val="00BC1EDA"/>
    <w:rsid w:val="00BC27AE"/>
    <w:rsid w:val="00BD3147"/>
    <w:rsid w:val="00C172B8"/>
    <w:rsid w:val="00C22F16"/>
    <w:rsid w:val="00C26856"/>
    <w:rsid w:val="00C4130A"/>
    <w:rsid w:val="00C42B0C"/>
    <w:rsid w:val="00C440E1"/>
    <w:rsid w:val="00C60ACB"/>
    <w:rsid w:val="00C646C2"/>
    <w:rsid w:val="00C65E8F"/>
    <w:rsid w:val="00C664DA"/>
    <w:rsid w:val="00C85986"/>
    <w:rsid w:val="00C875BD"/>
    <w:rsid w:val="00C94659"/>
    <w:rsid w:val="00C95251"/>
    <w:rsid w:val="00C95F2B"/>
    <w:rsid w:val="00CA0D85"/>
    <w:rsid w:val="00CB14AF"/>
    <w:rsid w:val="00CC4BFB"/>
    <w:rsid w:val="00CD7A05"/>
    <w:rsid w:val="00CE7006"/>
    <w:rsid w:val="00CF0900"/>
    <w:rsid w:val="00CF7252"/>
    <w:rsid w:val="00D04320"/>
    <w:rsid w:val="00D0748C"/>
    <w:rsid w:val="00D12D39"/>
    <w:rsid w:val="00D22F20"/>
    <w:rsid w:val="00D23450"/>
    <w:rsid w:val="00D348EE"/>
    <w:rsid w:val="00D36F2A"/>
    <w:rsid w:val="00D5335D"/>
    <w:rsid w:val="00D534EF"/>
    <w:rsid w:val="00D55BD0"/>
    <w:rsid w:val="00D60C60"/>
    <w:rsid w:val="00D825FC"/>
    <w:rsid w:val="00D826CB"/>
    <w:rsid w:val="00D903B7"/>
    <w:rsid w:val="00DA2E04"/>
    <w:rsid w:val="00DB10B2"/>
    <w:rsid w:val="00DC2A93"/>
    <w:rsid w:val="00DC6F6D"/>
    <w:rsid w:val="00DD0869"/>
    <w:rsid w:val="00DD134B"/>
    <w:rsid w:val="00DD1D53"/>
    <w:rsid w:val="00DD2358"/>
    <w:rsid w:val="00DF238F"/>
    <w:rsid w:val="00E00C70"/>
    <w:rsid w:val="00E06414"/>
    <w:rsid w:val="00E14BE6"/>
    <w:rsid w:val="00E4590F"/>
    <w:rsid w:val="00E47988"/>
    <w:rsid w:val="00E64779"/>
    <w:rsid w:val="00E966A3"/>
    <w:rsid w:val="00E96B19"/>
    <w:rsid w:val="00EA5F03"/>
    <w:rsid w:val="00EB69E6"/>
    <w:rsid w:val="00ED1D6A"/>
    <w:rsid w:val="00ED2698"/>
    <w:rsid w:val="00EE4E81"/>
    <w:rsid w:val="00F255DA"/>
    <w:rsid w:val="00F45612"/>
    <w:rsid w:val="00F5161E"/>
    <w:rsid w:val="00F56707"/>
    <w:rsid w:val="00F57527"/>
    <w:rsid w:val="00F63077"/>
    <w:rsid w:val="00F837DB"/>
    <w:rsid w:val="00F87673"/>
    <w:rsid w:val="00F966BE"/>
    <w:rsid w:val="00F96CFE"/>
    <w:rsid w:val="00FA078A"/>
    <w:rsid w:val="00FC23D7"/>
    <w:rsid w:val="00FC40A3"/>
    <w:rsid w:val="00FD0DD2"/>
    <w:rsid w:val="00FD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641E4C3"/>
  <w15:docId w15:val="{D62EACA3-CD1B-4712-84C8-185A63DCA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ascii="Arial" w:eastAsia="Lucida Sans Unicode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76" w:lineRule="auto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eastAsia="Lucida Sans Unicode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sz w:val="20"/>
    </w:rPr>
  </w:style>
  <w:style w:type="character" w:customStyle="1" w:styleId="WW8Num1z1">
    <w:name w:val="WW8Num1z1"/>
    <w:rPr>
      <w:b w:val="0"/>
      <w:i w:val="0"/>
    </w:rPr>
  </w:style>
  <w:style w:type="character" w:customStyle="1" w:styleId="WW8Num1z2">
    <w:name w:val="WW8Num1z2"/>
    <w:rPr>
      <w:sz w:val="24"/>
      <w:szCs w:val="24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  <w:rPr>
      <w:color w:val="auto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Nagwek2Znak">
    <w:name w:val="Nagłówek 2 Znak"/>
    <w:rPr>
      <w:rFonts w:ascii="Arial" w:eastAsia="Lucida Sans Unicode" w:hAnsi="Arial" w:cs="Arial"/>
      <w:b/>
      <w:bCs/>
      <w:i/>
      <w:iCs/>
      <w:sz w:val="28"/>
      <w:szCs w:val="28"/>
      <w:lang w:val="pl-PL" w:bidi="ar-SA"/>
    </w:rPr>
  </w:style>
  <w:style w:type="character" w:customStyle="1" w:styleId="TekstprzypisukocowegoZnak">
    <w:name w:val="Tekst przypisu końcowego Znak"/>
    <w:rPr>
      <w:lang w:val="pl-PL" w:bidi="ar-S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ytuZnak">
    <w:name w:val="Tytuł Znak"/>
    <w:rPr>
      <w:b/>
      <w:bCs/>
      <w:sz w:val="24"/>
      <w:szCs w:val="24"/>
      <w:lang w:val="pl-PL" w:bidi="ar-SA"/>
    </w:rPr>
  </w:style>
  <w:style w:type="character" w:customStyle="1" w:styleId="Nagwek5Znak">
    <w:name w:val="Nagłówek 5 Znak"/>
    <w:rPr>
      <w:rFonts w:ascii="Calibri" w:hAnsi="Calibri" w:cs="Calibri"/>
      <w:b/>
      <w:bCs/>
      <w:i/>
      <w:iCs/>
      <w:sz w:val="26"/>
      <w:szCs w:val="26"/>
      <w:lang w:val="pl-PL" w:bidi="ar-SA"/>
    </w:rPr>
  </w:style>
  <w:style w:type="character" w:customStyle="1" w:styleId="ZwykytekstZnak">
    <w:name w:val="Zwykły tekst Znak"/>
    <w:rPr>
      <w:rFonts w:ascii="Courier New" w:hAnsi="Courier New" w:cs="Courier New"/>
      <w:lang w:val="pl-PL" w:bidi="ar-SA"/>
    </w:rPr>
  </w:style>
  <w:style w:type="character" w:customStyle="1" w:styleId="Nagwek3Znak">
    <w:name w:val="Nagłówek 3 Znak"/>
    <w:rPr>
      <w:rFonts w:ascii="Cambria" w:hAnsi="Cambria" w:cs="Cambria"/>
      <w:b/>
      <w:bCs/>
      <w:sz w:val="26"/>
      <w:szCs w:val="26"/>
      <w:lang w:val="pl-PL" w:bidi="ar-SA"/>
    </w:rPr>
  </w:style>
  <w:style w:type="character" w:customStyle="1" w:styleId="Nagwek4Znak">
    <w:name w:val="Nagłówek 4 Znak"/>
    <w:rPr>
      <w:rFonts w:ascii="Calibri" w:hAnsi="Calibri" w:cs="Calibri"/>
      <w:b/>
      <w:bCs/>
      <w:sz w:val="28"/>
      <w:szCs w:val="28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Znak">
    <w:name w:val="Tekst Znak"/>
    <w:rPr>
      <w:sz w:val="24"/>
      <w:szCs w:val="24"/>
      <w:lang w:val="pl-PL" w:bidi="ar-SA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wcityZnak">
    <w:name w:val="Tekst podstawowy wcięty Znak"/>
    <w:rPr>
      <w:rFonts w:cs="Arial"/>
      <w:i/>
      <w:sz w:val="24"/>
      <w:szCs w:val="24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2Znak">
    <w:name w:val="Tekst podstawowy 2 Znak"/>
    <w:rPr>
      <w:b/>
      <w:bCs/>
      <w:i/>
      <w:sz w:val="24"/>
      <w:szCs w:val="24"/>
    </w:rPr>
  </w:style>
  <w:style w:type="character" w:customStyle="1" w:styleId="Nagwek9Znak">
    <w:name w:val="Nagłówek 9 Znak"/>
    <w:rPr>
      <w:rFonts w:ascii="Arial" w:eastAsia="Lucida Sans Unicode" w:hAnsi="Arial" w:cs="Arial"/>
      <w:b/>
      <w:bCs/>
      <w:i/>
      <w:iCs/>
      <w:sz w:val="28"/>
      <w:szCs w:val="28"/>
      <w:lang w:val="pl-PL" w:bidi="ar-SA"/>
    </w:rPr>
  </w:style>
  <w:style w:type="character" w:customStyle="1" w:styleId="Nagwek1Znak">
    <w:name w:val="Nagłówek 1 Znak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ZnakZnak18">
    <w:name w:val="Znak Znak18"/>
    <w:rPr>
      <w:rFonts w:ascii="Arial" w:eastAsia="Lucida Sans Unicode" w:hAnsi="Arial" w:cs="Arial"/>
      <w:b/>
      <w:bCs/>
      <w:i/>
      <w:iCs/>
      <w:sz w:val="28"/>
      <w:szCs w:val="28"/>
    </w:rPr>
  </w:style>
  <w:style w:type="character" w:customStyle="1" w:styleId="ZnakZnak17">
    <w:name w:val="Znak Znak17"/>
    <w:rPr>
      <w:rFonts w:ascii="Arial" w:eastAsia="Lucida Sans Unicode" w:hAnsi="Arial" w:cs="Arial"/>
      <w:b/>
      <w:bCs/>
      <w:sz w:val="26"/>
      <w:szCs w:val="26"/>
    </w:rPr>
  </w:style>
  <w:style w:type="character" w:customStyle="1" w:styleId="ZnakZnak16">
    <w:name w:val="Znak Znak1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nakZnak15">
    <w:name w:val="Znak Znak1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nakZnak13">
    <w:name w:val="Znak Znak1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komentarzaZnak">
    <w:name w:val="Tekst komentarza Znak"/>
    <w:rPr>
      <w:lang w:val="pl-PL" w:bidi="ar-SA"/>
    </w:rPr>
  </w:style>
  <w:style w:type="character" w:customStyle="1" w:styleId="Tekstpodstawowywcity3Znak">
    <w:name w:val="Tekst podstawowy wcięty 3 Znak"/>
    <w:rPr>
      <w:sz w:val="16"/>
      <w:szCs w:val="16"/>
      <w:lang w:val="pl-PL" w:bidi="ar-SA"/>
    </w:rPr>
  </w:style>
  <w:style w:type="character" w:customStyle="1" w:styleId="ZnakZnak1">
    <w:name w:val="Znak Znak1"/>
    <w:rPr>
      <w:b/>
      <w:bCs/>
      <w:sz w:val="24"/>
      <w:szCs w:val="24"/>
      <w:lang w:val="pl-PL" w:bidi="ar-SA"/>
    </w:rPr>
  </w:style>
  <w:style w:type="character" w:customStyle="1" w:styleId="Tekstpodstawowy3Znak">
    <w:name w:val="Tekst podstawowy 3 Znak"/>
    <w:rPr>
      <w:sz w:val="16"/>
      <w:szCs w:val="16"/>
      <w:lang w:val="x-none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bCs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  <w:jc w:val="both"/>
    </w:pPr>
    <w:rPr>
      <w:rFonts w:eastAsia="Lucida Sans Unicode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left="180"/>
    </w:pPr>
    <w:rPr>
      <w:i/>
      <w:u w:val="single"/>
      <w:lang w:val="x-none"/>
    </w:rPr>
  </w:style>
  <w:style w:type="paragraph" w:customStyle="1" w:styleId="Tekstpodstawowywcity21">
    <w:name w:val="Tekst podstawowy wcięty 21"/>
    <w:basedOn w:val="Normalny"/>
    <w:pPr>
      <w:ind w:left="180"/>
      <w:jc w:val="both"/>
    </w:pPr>
    <w:rPr>
      <w:i/>
    </w:rPr>
  </w:style>
  <w:style w:type="paragraph" w:customStyle="1" w:styleId="Tekstpodstawowy21">
    <w:name w:val="Tekst podstawowy 21"/>
    <w:basedOn w:val="Normalny"/>
    <w:pPr>
      <w:tabs>
        <w:tab w:val="left" w:pos="1021"/>
      </w:tabs>
      <w:jc w:val="both"/>
    </w:pPr>
    <w:rPr>
      <w:b/>
      <w:bCs/>
      <w:i/>
      <w:lang w:val="x-none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pPr>
      <w:ind w:left="708"/>
    </w:p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NormalnyWeb1">
    <w:name w:val="Normalny (Web)1"/>
    <w:basedOn w:val="Normalny"/>
    <w:pPr>
      <w:spacing w:before="280" w:after="63"/>
    </w:pPr>
    <w:rPr>
      <w:rFonts w:ascii="Arial" w:hAnsi="Arial" w:cs="Arial"/>
      <w:color w:val="000000"/>
      <w:sz w:val="16"/>
      <w:szCs w:val="16"/>
    </w:rPr>
  </w:style>
  <w:style w:type="paragraph" w:styleId="Spistreci4">
    <w:name w:val="toc 4"/>
    <w:basedOn w:val="Normalny"/>
    <w:next w:val="Normalny"/>
    <w:pPr>
      <w:spacing w:before="240"/>
      <w:ind w:left="720" w:right="-517" w:hanging="720"/>
    </w:pPr>
    <w:rPr>
      <w:b/>
      <w:sz w:val="28"/>
      <w:szCs w:val="28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xt-3mezera">
    <w:name w:val="text - 3 mezera"/>
    <w:basedOn w:val="Normalny"/>
    <w:pPr>
      <w:widowControl w:val="0"/>
      <w:spacing w:before="60" w:line="240" w:lineRule="exact"/>
      <w:jc w:val="both"/>
    </w:pPr>
    <w:rPr>
      <w:rFonts w:ascii="Arial" w:hAnsi="Arial" w:cs="Arial"/>
      <w:szCs w:val="20"/>
      <w:lang w:val="cs-CZ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">
    <w:name w:val="Tekst podstaw"/>
    <w:pPr>
      <w:suppressAutoHyphens/>
      <w:autoSpaceDE w:val="0"/>
    </w:pPr>
    <w:rPr>
      <w:rFonts w:ascii="Arial" w:hAnsi="Arial" w:cs="Arial"/>
      <w:color w:val="000000"/>
      <w:szCs w:val="24"/>
      <w:lang w:eastAsia="zh-CN"/>
    </w:rPr>
  </w:style>
  <w:style w:type="paragraph" w:customStyle="1" w:styleId="Tekst">
    <w:name w:val="Tekst"/>
    <w:basedOn w:val="Normalny"/>
    <w:pPr>
      <w:spacing w:line="288" w:lineRule="auto"/>
      <w:jc w:val="both"/>
    </w:pPr>
  </w:style>
  <w:style w:type="paragraph" w:styleId="Spistreci1">
    <w:name w:val="toc 1"/>
    <w:basedOn w:val="Normalny"/>
    <w:next w:val="Normalny"/>
  </w:style>
  <w:style w:type="paragraph" w:styleId="Spistreci2">
    <w:name w:val="toc 2"/>
    <w:basedOn w:val="Normalny"/>
    <w:next w:val="Normalny"/>
    <w:pPr>
      <w:ind w:left="240"/>
    </w:pPr>
  </w:style>
  <w:style w:type="paragraph" w:styleId="Poprawka">
    <w:name w:val="Revision"/>
    <w:pPr>
      <w:suppressAutoHyphens/>
    </w:pPr>
    <w:rPr>
      <w:sz w:val="24"/>
      <w:szCs w:val="24"/>
      <w:lang w:eastAsia="zh-CN"/>
    </w:rPr>
  </w:style>
  <w:style w:type="paragraph" w:customStyle="1" w:styleId="WW-Tekstpodstawowy2">
    <w:name w:val="WW-Tekst podstawowy 2"/>
    <w:basedOn w:val="Normalny"/>
    <w:pPr>
      <w:jc w:val="both"/>
    </w:pPr>
    <w:rPr>
      <w:rFonts w:ascii="Arial" w:hAnsi="Arial" w:cs="Arial"/>
      <w:b/>
      <w:szCs w:val="20"/>
    </w:rPr>
  </w:style>
  <w:style w:type="paragraph" w:customStyle="1" w:styleId="WW-Tekstpodstawowywcity2">
    <w:name w:val="WW-Tekst podstawowy wcięty 2"/>
    <w:basedOn w:val="Normalny"/>
    <w:pPr>
      <w:ind w:left="426" w:firstLine="1"/>
      <w:jc w:val="both"/>
    </w:pPr>
    <w:rPr>
      <w:rFonts w:ascii="Arial" w:hAnsi="Arial" w:cs="Arial"/>
      <w:szCs w:val="20"/>
    </w:rPr>
  </w:style>
  <w:style w:type="paragraph" w:customStyle="1" w:styleId="WW-Tekstpodstawowywcity21">
    <w:name w:val="WW-Tekst podstawowy wcięty 21"/>
    <w:basedOn w:val="Normalny"/>
    <w:pPr>
      <w:ind w:left="426" w:firstLine="1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  <w:lang w:val="x-none"/>
    </w:rPr>
  </w:style>
  <w:style w:type="paragraph" w:customStyle="1" w:styleId="Mapadokumentu1">
    <w:name w:val="Mapa dokumentu1"/>
    <w:basedOn w:val="Normalny"/>
    <w:pPr>
      <w:widowControl w:val="0"/>
      <w:shd w:val="clear" w:color="auto" w:fill="000080"/>
    </w:pPr>
    <w:rPr>
      <w:rFonts w:ascii="Tahoma" w:eastAsia="Lucida Sans Unicode" w:hAnsi="Tahoma" w:cs="Tahoma"/>
      <w:sz w:val="20"/>
      <w:szCs w:val="20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5FC"/>
    <w:rPr>
      <w:sz w:val="18"/>
      <w:szCs w:val="18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825FC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D825FC"/>
    <w:rPr>
      <w:sz w:val="24"/>
      <w:szCs w:val="24"/>
      <w:lang w:eastAsia="zh-CN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AA0DE3"/>
    <w:rPr>
      <w:sz w:val="24"/>
      <w:szCs w:val="24"/>
      <w:lang w:eastAsia="zh-CN"/>
    </w:rPr>
  </w:style>
  <w:style w:type="character" w:styleId="Odwoanieprzypisudolnego">
    <w:name w:val="footnote reference"/>
    <w:basedOn w:val="Domylnaczcionkaakapitu"/>
    <w:semiHidden/>
    <w:unhideWhenUsed/>
    <w:rsid w:val="009014F7"/>
    <w:rPr>
      <w:vertAlign w:val="superscript"/>
    </w:rPr>
  </w:style>
  <w:style w:type="paragraph" w:styleId="Bezodstpw">
    <w:name w:val="No Spacing"/>
    <w:uiPriority w:val="1"/>
    <w:qFormat/>
    <w:rsid w:val="00DD134B"/>
    <w:pPr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2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4AC933319BAB429210DD03F4EF4C7A" ma:contentTypeVersion="2" ma:contentTypeDescription="Utwórz nowy dokument." ma:contentTypeScope="" ma:versionID="ee519b5b5e86ef8341ef60dabe93670e">
  <xsd:schema xmlns:xsd="http://www.w3.org/2001/XMLSchema" xmlns:xs="http://www.w3.org/2001/XMLSchema" xmlns:p="http://schemas.microsoft.com/office/2006/metadata/properties" xmlns:ns2="9e29c384-aac6-49e2-aeb9-4032432ff46f" targetNamespace="http://schemas.microsoft.com/office/2006/metadata/properties" ma:root="true" ma:fieldsID="efd966570816439bf3171460e039dda6" ns2:_="">
    <xsd:import namespace="9e29c384-aac6-49e2-aeb9-4032432ff4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9c384-aac6-49e2-aeb9-4032432ff4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B6A45-FEB2-4ACB-AFFC-7669C1FD6A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03673A-BF7C-47F5-9EB4-37FBCB1CA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F8C89C-E7C7-472C-9BE2-628694B67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9c384-aac6-49e2-aeb9-4032432ff4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276AB3-AF74-487F-B555-60432A2F8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3344</CharactersWithSpaces>
  <SharedDoc>false</SharedDoc>
  <HLinks>
    <vt:vector size="12" baseType="variant">
      <vt:variant>
        <vt:i4>5570572</vt:i4>
      </vt:variant>
      <vt:variant>
        <vt:i4>3</vt:i4>
      </vt:variant>
      <vt:variant>
        <vt:i4>0</vt:i4>
      </vt:variant>
      <vt:variant>
        <vt:i4>5</vt:i4>
      </vt:variant>
      <vt:variant>
        <vt:lpwstr>http://prawo/</vt:lpwstr>
      </vt:variant>
      <vt:variant>
        <vt:lpwstr/>
      </vt:variant>
      <vt:variant>
        <vt:i4>7471202</vt:i4>
      </vt:variant>
      <vt:variant>
        <vt:i4>0</vt:i4>
      </vt:variant>
      <vt:variant>
        <vt:i4>0</vt:i4>
      </vt:variant>
      <vt:variant>
        <vt:i4>5</vt:i4>
      </vt:variant>
      <vt:variant>
        <vt:lpwstr>http://ustawy/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creator>Agnieszka Żeromska-Gawronek</dc:creator>
  <cp:lastModifiedBy>Lidia Kurczyk</cp:lastModifiedBy>
  <cp:revision>8</cp:revision>
  <cp:lastPrinted>2016-12-19T11:00:00Z</cp:lastPrinted>
  <dcterms:created xsi:type="dcterms:W3CDTF">2025-10-14T11:30:00Z</dcterms:created>
  <dcterms:modified xsi:type="dcterms:W3CDTF">2026-01-15T08:57:00Z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0x010100AE4AC933319BAB429210DD03F4EF4C7A</vt:lpwstr>
  </property>
</Properties>
</file>